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69F17D" w14:textId="3B8A195A" w:rsidR="0025646D" w:rsidRDefault="00820E4C" w:rsidP="00820E4C">
      <w:pPr>
        <w:spacing w:line="360" w:lineRule="auto"/>
        <w:jc w:val="right"/>
        <w:rPr>
          <w:rFonts w:cs="Arial"/>
          <w:b/>
        </w:rPr>
      </w:pPr>
      <w:r>
        <w:rPr>
          <w:rFonts w:cs="Arial"/>
          <w:b/>
        </w:rPr>
        <w:t>Załącznik nr 6</w:t>
      </w:r>
    </w:p>
    <w:p w14:paraId="7A237A91" w14:textId="77777777" w:rsidR="00E90BF1" w:rsidRPr="00E90BF1" w:rsidRDefault="00E90BF1" w:rsidP="00027897">
      <w:pPr>
        <w:spacing w:line="360" w:lineRule="auto"/>
        <w:jc w:val="center"/>
        <w:rPr>
          <w:rFonts w:cs="Arial"/>
          <w:b/>
          <w:sz w:val="24"/>
          <w:szCs w:val="24"/>
        </w:rPr>
      </w:pPr>
    </w:p>
    <w:p w14:paraId="525E6D26" w14:textId="77777777" w:rsidR="00210B14" w:rsidRPr="00210B14" w:rsidRDefault="00210B14" w:rsidP="00210B14">
      <w:pPr>
        <w:pStyle w:val="Default"/>
        <w:jc w:val="center"/>
        <w:rPr>
          <w:b/>
          <w:bCs/>
        </w:rPr>
      </w:pPr>
      <w:r w:rsidRPr="00210B14">
        <w:rPr>
          <w:b/>
          <w:bCs/>
        </w:rPr>
        <w:t>Oświadczenie wymagane od wykonawcy w zakresie wypełnienia obowiązków informacyjnych</w:t>
      </w:r>
    </w:p>
    <w:p w14:paraId="52BCC0E9" w14:textId="0B8E1A9B" w:rsidR="0025646D" w:rsidRPr="00E90BF1" w:rsidRDefault="00210B14" w:rsidP="00210B14">
      <w:pPr>
        <w:pStyle w:val="Default"/>
        <w:jc w:val="center"/>
      </w:pPr>
      <w:r w:rsidRPr="00E90BF1">
        <w:rPr>
          <w:b/>
          <w:bCs/>
        </w:rPr>
        <w:t>przewidzianych w art.13 lub art.14 RODO</w:t>
      </w:r>
    </w:p>
    <w:p w14:paraId="2E417A5F" w14:textId="77777777" w:rsidR="00B62E27" w:rsidRPr="00E90BF1" w:rsidRDefault="00B62E27" w:rsidP="00B62E27">
      <w:pPr>
        <w:pStyle w:val="Default"/>
        <w:rPr>
          <w:sz w:val="22"/>
          <w:szCs w:val="22"/>
        </w:rPr>
      </w:pPr>
    </w:p>
    <w:p w14:paraId="21005A91" w14:textId="77777777" w:rsidR="00B62E27" w:rsidRPr="00E90BF1" w:rsidRDefault="00B62E27" w:rsidP="0094690D">
      <w:pPr>
        <w:pStyle w:val="Default"/>
        <w:jc w:val="both"/>
        <w:rPr>
          <w:sz w:val="22"/>
          <w:szCs w:val="22"/>
        </w:rPr>
      </w:pPr>
    </w:p>
    <w:p w14:paraId="6AAFDCD2" w14:textId="0315A4AF" w:rsidR="00B62E27" w:rsidRPr="006023E7" w:rsidRDefault="00B62E27" w:rsidP="006023E7">
      <w:pPr>
        <w:pStyle w:val="Default"/>
        <w:spacing w:line="360" w:lineRule="auto"/>
        <w:jc w:val="both"/>
        <w:rPr>
          <w:b/>
          <w:bCs/>
          <w:i/>
          <w:iCs/>
        </w:rPr>
      </w:pPr>
      <w:r w:rsidRPr="006023E7">
        <w:rPr>
          <w:sz w:val="22"/>
          <w:szCs w:val="22"/>
        </w:rPr>
        <w:t>Ja niżej podpisany(a) ……………………………………</w:t>
      </w:r>
      <w:r w:rsidR="00994B25" w:rsidRPr="006023E7">
        <w:rPr>
          <w:sz w:val="22"/>
          <w:szCs w:val="22"/>
        </w:rPr>
        <w:t>…………</w:t>
      </w:r>
      <w:r w:rsidRPr="006023E7">
        <w:rPr>
          <w:sz w:val="22"/>
          <w:szCs w:val="22"/>
        </w:rPr>
        <w:t xml:space="preserve">………………………………………………………………………....... </w:t>
      </w:r>
      <w:r w:rsidR="00BF0583" w:rsidRPr="006023E7">
        <w:rPr>
          <w:sz w:val="22"/>
          <w:szCs w:val="22"/>
        </w:rPr>
        <w:t xml:space="preserve">ubiegając się o zamówienia na </w:t>
      </w:r>
      <w:bookmarkStart w:id="0" w:name="_Hlk180865676"/>
      <w:bookmarkStart w:id="1" w:name="_Hlk191466511"/>
      <w:bookmarkStart w:id="2" w:name="_Hlk195518110"/>
      <w:bookmarkStart w:id="3" w:name="_Hlk195530110"/>
      <w:r w:rsidR="006023E7" w:rsidRPr="006023E7">
        <w:rPr>
          <w:b/>
          <w:bCs/>
          <w:i/>
          <w:iCs/>
          <w:sz w:val="22"/>
          <w:szCs w:val="22"/>
        </w:rPr>
        <w:t xml:space="preserve">Zakup, dostawę i montaż </w:t>
      </w:r>
      <w:bookmarkStart w:id="4" w:name="_Hlk191466166"/>
      <w:bookmarkStart w:id="5" w:name="_Hlk191466380"/>
      <w:r w:rsidR="006023E7" w:rsidRPr="006023E7">
        <w:rPr>
          <w:b/>
          <w:bCs/>
          <w:i/>
          <w:iCs/>
          <w:sz w:val="22"/>
          <w:szCs w:val="22"/>
        </w:rPr>
        <w:t>instalacji fotowoltaicznej w budynku</w:t>
      </w:r>
      <w:r w:rsidR="006023E7">
        <w:rPr>
          <w:b/>
          <w:bCs/>
          <w:i/>
          <w:iCs/>
          <w:sz w:val="22"/>
          <w:szCs w:val="22"/>
        </w:rPr>
        <w:t xml:space="preserve"> </w:t>
      </w:r>
      <w:r w:rsidR="006023E7" w:rsidRPr="006023E7">
        <w:rPr>
          <w:b/>
          <w:bCs/>
          <w:i/>
          <w:iCs/>
          <w:sz w:val="22"/>
          <w:szCs w:val="22"/>
        </w:rPr>
        <w:t xml:space="preserve">mieszczącym się w miejscowości </w:t>
      </w:r>
      <w:bookmarkEnd w:id="0"/>
      <w:r w:rsidR="006023E7" w:rsidRPr="006023E7">
        <w:rPr>
          <w:b/>
          <w:bCs/>
          <w:i/>
          <w:iCs/>
          <w:sz w:val="22"/>
          <w:szCs w:val="22"/>
        </w:rPr>
        <w:t>Koszalin</w:t>
      </w:r>
      <w:bookmarkEnd w:id="1"/>
      <w:bookmarkEnd w:id="2"/>
      <w:bookmarkEnd w:id="3"/>
      <w:bookmarkEnd w:id="4"/>
      <w:bookmarkEnd w:id="5"/>
      <w:r w:rsidR="008A2885" w:rsidRPr="006023E7">
        <w:rPr>
          <w:sz w:val="22"/>
          <w:szCs w:val="22"/>
        </w:rPr>
        <w:t xml:space="preserve"> </w:t>
      </w:r>
      <w:r w:rsidRPr="006023E7">
        <w:rPr>
          <w:sz w:val="22"/>
          <w:szCs w:val="22"/>
        </w:rPr>
        <w:t>oświadczam, że</w:t>
      </w:r>
      <w:r w:rsidR="0094690D" w:rsidRPr="006023E7">
        <w:rPr>
          <w:sz w:val="22"/>
          <w:szCs w:val="22"/>
        </w:rPr>
        <w:t xml:space="preserve"> wypełniłem obowiązki informacyjne</w:t>
      </w:r>
      <w:r w:rsidR="006023E7">
        <w:rPr>
          <w:sz w:val="22"/>
          <w:szCs w:val="22"/>
        </w:rPr>
        <w:t xml:space="preserve"> </w:t>
      </w:r>
      <w:r w:rsidR="0094690D" w:rsidRPr="006023E7">
        <w:rPr>
          <w:sz w:val="22"/>
          <w:szCs w:val="22"/>
        </w:rPr>
        <w:t>przewidziane w art.13 lub art.14 RODO wobec osó</w:t>
      </w:r>
      <w:r w:rsidR="0094690D" w:rsidRPr="0094690D">
        <w:rPr>
          <w:sz w:val="22"/>
          <w:szCs w:val="22"/>
        </w:rPr>
        <w:t>b fizycznych, od których dane osobowe bezpośrednio lub pośrednio</w:t>
      </w:r>
      <w:r w:rsidR="0094690D" w:rsidRPr="00E90BF1">
        <w:rPr>
          <w:sz w:val="22"/>
          <w:szCs w:val="22"/>
        </w:rPr>
        <w:t xml:space="preserve"> </w:t>
      </w:r>
      <w:r w:rsidR="0094690D" w:rsidRPr="0094690D">
        <w:rPr>
          <w:sz w:val="22"/>
          <w:szCs w:val="22"/>
        </w:rPr>
        <w:t>pozyskałem w celu ubiegania się o udzielenie zamówienia publicznego w niniejszym</w:t>
      </w:r>
      <w:r w:rsidR="0094690D" w:rsidRPr="00E90BF1">
        <w:rPr>
          <w:sz w:val="22"/>
          <w:szCs w:val="22"/>
        </w:rPr>
        <w:t xml:space="preserve"> postępowaniu.</w:t>
      </w:r>
    </w:p>
    <w:p w14:paraId="2E0A9521" w14:textId="77777777" w:rsidR="0094690D" w:rsidRDefault="0094690D" w:rsidP="0094690D">
      <w:pPr>
        <w:pStyle w:val="Default"/>
        <w:spacing w:line="360" w:lineRule="auto"/>
        <w:jc w:val="both"/>
        <w:rPr>
          <w:sz w:val="22"/>
          <w:szCs w:val="22"/>
        </w:rPr>
      </w:pPr>
    </w:p>
    <w:p w14:paraId="28B4F463" w14:textId="77777777" w:rsidR="0094690D" w:rsidRDefault="0094690D" w:rsidP="0094690D">
      <w:pPr>
        <w:pStyle w:val="Default"/>
        <w:spacing w:line="360" w:lineRule="auto"/>
        <w:jc w:val="both"/>
        <w:rPr>
          <w:sz w:val="22"/>
          <w:szCs w:val="22"/>
        </w:rPr>
      </w:pPr>
    </w:p>
    <w:p w14:paraId="77B75B7F" w14:textId="77777777" w:rsidR="00B62E27" w:rsidRDefault="00B62E27" w:rsidP="00B62E27">
      <w:pPr>
        <w:pStyle w:val="Default"/>
        <w:rPr>
          <w:sz w:val="22"/>
          <w:szCs w:val="22"/>
        </w:rPr>
      </w:pPr>
    </w:p>
    <w:p w14:paraId="503E16F7" w14:textId="77777777" w:rsidR="00B62E27" w:rsidRDefault="003E3304" w:rsidP="00B62E27">
      <w:pPr>
        <w:rPr>
          <w:sz w:val="18"/>
          <w:szCs w:val="18"/>
        </w:rPr>
      </w:pPr>
      <w:r>
        <w:t>(miejscowość),</w:t>
      </w:r>
      <w:r w:rsidR="00B62E27">
        <w:t xml:space="preserve"> dnia …………………………                    </w:t>
      </w:r>
      <w:r w:rsidR="00B62E27">
        <w:tab/>
        <w:t xml:space="preserve">        ..…………………………………………………….. </w:t>
      </w:r>
    </w:p>
    <w:p w14:paraId="7903D712" w14:textId="77777777" w:rsidR="00B62E27" w:rsidRDefault="00B62E27" w:rsidP="00B62E27">
      <w:pPr>
        <w:spacing w:after="0" w:line="240" w:lineRule="auto"/>
        <w:ind w:left="4248" w:firstLine="708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Czytelny podpis uprawnionego przedstawiciela </w:t>
      </w:r>
    </w:p>
    <w:p w14:paraId="235EC979" w14:textId="77777777" w:rsidR="00B62E27" w:rsidRDefault="00B62E27" w:rsidP="00B62E27">
      <w:pPr>
        <w:spacing w:after="0" w:line="240" w:lineRule="auto"/>
        <w:ind w:left="4248" w:firstLine="708"/>
        <w:jc w:val="center"/>
      </w:pPr>
      <w:r>
        <w:rPr>
          <w:sz w:val="18"/>
          <w:szCs w:val="18"/>
        </w:rPr>
        <w:t>Oferenta oraz pieczęć firmowa</w:t>
      </w:r>
    </w:p>
    <w:sectPr w:rsidR="00B62E27" w:rsidSect="00EA17A2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F82F1" w14:textId="77777777" w:rsidR="005203D4" w:rsidRDefault="005203D4" w:rsidP="00AA0350">
      <w:r>
        <w:separator/>
      </w:r>
    </w:p>
  </w:endnote>
  <w:endnote w:type="continuationSeparator" w:id="0">
    <w:p w14:paraId="6B26D710" w14:textId="77777777" w:rsidR="005203D4" w:rsidRDefault="005203D4" w:rsidP="00AA0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8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highlight w:val="yellow"/>
      </w:rPr>
      <w:id w:val="1905792205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E0797B0" w14:textId="1B6FE2F2" w:rsidR="009053C7" w:rsidRPr="00FA747E" w:rsidRDefault="009053C7" w:rsidP="009053C7">
        <w:pPr>
          <w:widowControl w:val="0"/>
          <w:autoSpaceDE w:val="0"/>
          <w:autoSpaceDN w:val="0"/>
          <w:adjustRightInd w:val="0"/>
          <w:contextualSpacing/>
          <w:jc w:val="center"/>
          <w:rPr>
            <w:rFonts w:cs="Times New Roman"/>
            <w:bCs/>
            <w:color w:val="000000"/>
            <w:sz w:val="13"/>
            <w:szCs w:val="13"/>
          </w:rPr>
        </w:pPr>
      </w:p>
      <w:p w14:paraId="353592B5" w14:textId="77777777" w:rsidR="00AA0350" w:rsidRDefault="00FA65F8" w:rsidP="001A2A4A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3B9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668CC" w14:textId="77777777" w:rsidR="005203D4" w:rsidRDefault="005203D4" w:rsidP="00AA0350">
      <w:r>
        <w:separator/>
      </w:r>
    </w:p>
  </w:footnote>
  <w:footnote w:type="continuationSeparator" w:id="0">
    <w:p w14:paraId="2733B767" w14:textId="77777777" w:rsidR="005203D4" w:rsidRDefault="005203D4" w:rsidP="00AA0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22C89" w14:textId="1BB83272" w:rsidR="00AA0350" w:rsidRPr="00BF1B8C" w:rsidRDefault="00BF1B8C" w:rsidP="00BF1B8C">
    <w:pPr>
      <w:pStyle w:val="Nagwek"/>
    </w:pPr>
    <w:r>
      <w:rPr>
        <w:noProof/>
      </w:rPr>
      <w:drawing>
        <wp:inline distT="0" distB="0" distL="0" distR="0" wp14:anchorId="0473F1FF" wp14:editId="6F17680D">
          <wp:extent cx="5760720" cy="361315"/>
          <wp:effectExtent l="0" t="0" r="0" b="635"/>
          <wp:docPr id="6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Krajowy Plan Odbudowy, Rzeczpospolita Polska, Sfinansowane przez Unię Europejską Next Generation EU, PARP-Grupa PFR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24"/>
    <w:multiLevelType w:val="singleLevel"/>
    <w:tmpl w:val="00000024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49B5E98"/>
    <w:multiLevelType w:val="hybridMultilevel"/>
    <w:tmpl w:val="057CAD6E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D5636F"/>
    <w:multiLevelType w:val="hybridMultilevel"/>
    <w:tmpl w:val="CBE0F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6528A7"/>
    <w:multiLevelType w:val="hybridMultilevel"/>
    <w:tmpl w:val="AE22F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315E9A"/>
    <w:multiLevelType w:val="hybridMultilevel"/>
    <w:tmpl w:val="13D8B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6B420B"/>
    <w:multiLevelType w:val="hybridMultilevel"/>
    <w:tmpl w:val="CD7817AA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8063F6"/>
    <w:multiLevelType w:val="hybridMultilevel"/>
    <w:tmpl w:val="4CCA3BF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78531C"/>
    <w:multiLevelType w:val="hybridMultilevel"/>
    <w:tmpl w:val="487AC10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3734EC"/>
    <w:multiLevelType w:val="hybridMultilevel"/>
    <w:tmpl w:val="EEB88C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80D6E"/>
    <w:multiLevelType w:val="hybridMultilevel"/>
    <w:tmpl w:val="AD483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B5CBB"/>
    <w:multiLevelType w:val="hybridMultilevel"/>
    <w:tmpl w:val="8DE8A91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4D6A5E"/>
    <w:multiLevelType w:val="hybridMultilevel"/>
    <w:tmpl w:val="DC264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7E2389"/>
    <w:multiLevelType w:val="hybridMultilevel"/>
    <w:tmpl w:val="FCE815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A860BE"/>
    <w:multiLevelType w:val="hybridMultilevel"/>
    <w:tmpl w:val="67DE2BF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3AF36AF"/>
    <w:multiLevelType w:val="hybridMultilevel"/>
    <w:tmpl w:val="4692D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1A7A3F"/>
    <w:multiLevelType w:val="hybridMultilevel"/>
    <w:tmpl w:val="3C2A62A6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403BA8"/>
    <w:multiLevelType w:val="hybridMultilevel"/>
    <w:tmpl w:val="B6148AC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657D18"/>
    <w:multiLevelType w:val="hybridMultilevel"/>
    <w:tmpl w:val="B48CEAF2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235006">
    <w:abstractNumId w:val="0"/>
  </w:num>
  <w:num w:numId="2" w16cid:durableId="229534684">
    <w:abstractNumId w:val="1"/>
  </w:num>
  <w:num w:numId="3" w16cid:durableId="555044550">
    <w:abstractNumId w:val="2"/>
  </w:num>
  <w:num w:numId="4" w16cid:durableId="1096167523">
    <w:abstractNumId w:val="3"/>
  </w:num>
  <w:num w:numId="5" w16cid:durableId="196936694">
    <w:abstractNumId w:val="4"/>
  </w:num>
  <w:num w:numId="6" w16cid:durableId="1075929927">
    <w:abstractNumId w:val="17"/>
  </w:num>
  <w:num w:numId="7" w16cid:durableId="1487937911">
    <w:abstractNumId w:val="10"/>
  </w:num>
  <w:num w:numId="8" w16cid:durableId="1411586392">
    <w:abstractNumId w:val="22"/>
  </w:num>
  <w:num w:numId="9" w16cid:durableId="1581867394">
    <w:abstractNumId w:val="13"/>
  </w:num>
  <w:num w:numId="10" w16cid:durableId="496462838">
    <w:abstractNumId w:val="23"/>
  </w:num>
  <w:num w:numId="11" w16cid:durableId="1731610802">
    <w:abstractNumId w:val="21"/>
  </w:num>
  <w:num w:numId="12" w16cid:durableId="539516774">
    <w:abstractNumId w:val="14"/>
  </w:num>
  <w:num w:numId="13" w16cid:durableId="1429813282">
    <w:abstractNumId w:val="7"/>
  </w:num>
  <w:num w:numId="14" w16cid:durableId="1530726522">
    <w:abstractNumId w:val="11"/>
  </w:num>
  <w:num w:numId="15" w16cid:durableId="770856634">
    <w:abstractNumId w:val="19"/>
  </w:num>
  <w:num w:numId="16" w16cid:durableId="1903103535">
    <w:abstractNumId w:val="12"/>
  </w:num>
  <w:num w:numId="17" w16cid:durableId="137188289">
    <w:abstractNumId w:val="16"/>
  </w:num>
  <w:num w:numId="18" w16cid:durableId="1407805558">
    <w:abstractNumId w:val="15"/>
  </w:num>
  <w:num w:numId="19" w16cid:durableId="1502424951">
    <w:abstractNumId w:val="20"/>
  </w:num>
  <w:num w:numId="20" w16cid:durableId="992030208">
    <w:abstractNumId w:val="9"/>
  </w:num>
  <w:num w:numId="21" w16cid:durableId="1343513458">
    <w:abstractNumId w:val="6"/>
  </w:num>
  <w:num w:numId="22" w16cid:durableId="1352876191">
    <w:abstractNumId w:val="18"/>
  </w:num>
  <w:num w:numId="23" w16cid:durableId="1814180083">
    <w:abstractNumId w:val="8"/>
  </w:num>
  <w:num w:numId="24" w16cid:durableId="13433146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3CC"/>
    <w:rsid w:val="000121F6"/>
    <w:rsid w:val="00027897"/>
    <w:rsid w:val="00063847"/>
    <w:rsid w:val="00096E61"/>
    <w:rsid w:val="00113129"/>
    <w:rsid w:val="00176DA9"/>
    <w:rsid w:val="00187DD0"/>
    <w:rsid w:val="001A2A4A"/>
    <w:rsid w:val="001C1E14"/>
    <w:rsid w:val="001C5332"/>
    <w:rsid w:val="001F03CC"/>
    <w:rsid w:val="00201D29"/>
    <w:rsid w:val="00210B14"/>
    <w:rsid w:val="002269C4"/>
    <w:rsid w:val="0025646D"/>
    <w:rsid w:val="002D07A5"/>
    <w:rsid w:val="002F5080"/>
    <w:rsid w:val="00300A89"/>
    <w:rsid w:val="003215FD"/>
    <w:rsid w:val="00370E2C"/>
    <w:rsid w:val="00375BB7"/>
    <w:rsid w:val="00387083"/>
    <w:rsid w:val="0039000F"/>
    <w:rsid w:val="003C6AD4"/>
    <w:rsid w:val="003E3304"/>
    <w:rsid w:val="003E7934"/>
    <w:rsid w:val="0041715F"/>
    <w:rsid w:val="004511BE"/>
    <w:rsid w:val="004C4D03"/>
    <w:rsid w:val="004F1CAC"/>
    <w:rsid w:val="005051F7"/>
    <w:rsid w:val="005203D4"/>
    <w:rsid w:val="00556E24"/>
    <w:rsid w:val="00563355"/>
    <w:rsid w:val="005849BC"/>
    <w:rsid w:val="005F4F5F"/>
    <w:rsid w:val="006023E7"/>
    <w:rsid w:val="00651B00"/>
    <w:rsid w:val="0068606D"/>
    <w:rsid w:val="006C7909"/>
    <w:rsid w:val="00730660"/>
    <w:rsid w:val="00731B2C"/>
    <w:rsid w:val="00791B0E"/>
    <w:rsid w:val="007A192D"/>
    <w:rsid w:val="007A26EB"/>
    <w:rsid w:val="007B159C"/>
    <w:rsid w:val="007E1A50"/>
    <w:rsid w:val="00810D14"/>
    <w:rsid w:val="00820E4C"/>
    <w:rsid w:val="00866340"/>
    <w:rsid w:val="008A2885"/>
    <w:rsid w:val="009022C7"/>
    <w:rsid w:val="009053C7"/>
    <w:rsid w:val="0094690D"/>
    <w:rsid w:val="00964298"/>
    <w:rsid w:val="00967437"/>
    <w:rsid w:val="00994B25"/>
    <w:rsid w:val="009A4131"/>
    <w:rsid w:val="009D6DC5"/>
    <w:rsid w:val="00A21B00"/>
    <w:rsid w:val="00AA0350"/>
    <w:rsid w:val="00AB4178"/>
    <w:rsid w:val="00AC6F52"/>
    <w:rsid w:val="00B077F8"/>
    <w:rsid w:val="00B62E27"/>
    <w:rsid w:val="00B67DAF"/>
    <w:rsid w:val="00B91E3E"/>
    <w:rsid w:val="00BB1B93"/>
    <w:rsid w:val="00BB20D1"/>
    <w:rsid w:val="00BF0583"/>
    <w:rsid w:val="00BF0BEE"/>
    <w:rsid w:val="00BF1B8C"/>
    <w:rsid w:val="00C57DCC"/>
    <w:rsid w:val="00CE5FAC"/>
    <w:rsid w:val="00CE6E68"/>
    <w:rsid w:val="00CF6D01"/>
    <w:rsid w:val="00CF75CA"/>
    <w:rsid w:val="00D63B91"/>
    <w:rsid w:val="00D658F9"/>
    <w:rsid w:val="00DD394D"/>
    <w:rsid w:val="00E1113B"/>
    <w:rsid w:val="00E90BF1"/>
    <w:rsid w:val="00E9603B"/>
    <w:rsid w:val="00EA17A2"/>
    <w:rsid w:val="00EA74D9"/>
    <w:rsid w:val="00EB0D06"/>
    <w:rsid w:val="00EF5EE9"/>
    <w:rsid w:val="00F0483D"/>
    <w:rsid w:val="00F04DB9"/>
    <w:rsid w:val="00F56351"/>
    <w:rsid w:val="00F82F6E"/>
    <w:rsid w:val="00FA3D41"/>
    <w:rsid w:val="00FA65F8"/>
    <w:rsid w:val="00FE29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2BB335"/>
  <w15:docId w15:val="{35DE8148-FE2A-4791-920D-C9CDB6649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897"/>
    <w:pPr>
      <w:suppressAutoHyphens/>
      <w:spacing w:after="200" w:line="276" w:lineRule="auto"/>
    </w:pPr>
    <w:rPr>
      <w:rFonts w:ascii="Calibri" w:eastAsia="SimSun" w:hAnsi="Calibri" w:cs="font283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03C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E1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1E14"/>
    <w:rPr>
      <w:color w:val="808080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0350"/>
  </w:style>
  <w:style w:type="paragraph" w:styleId="Stopka">
    <w:name w:val="footer"/>
    <w:basedOn w:val="Normalny"/>
    <w:link w:val="Stopka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0350"/>
  </w:style>
  <w:style w:type="paragraph" w:styleId="Tekstpodstawowy">
    <w:name w:val="Body Text"/>
    <w:basedOn w:val="Normalny"/>
    <w:link w:val="TekstpodstawowyZnak"/>
    <w:rsid w:val="000278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27897"/>
    <w:rPr>
      <w:rFonts w:ascii="Calibri" w:eastAsia="SimSun" w:hAnsi="Calibri" w:cs="font283"/>
      <w:kern w:val="1"/>
      <w:sz w:val="22"/>
      <w:szCs w:val="22"/>
      <w:lang w:eastAsia="ar-SA"/>
    </w:rPr>
  </w:style>
  <w:style w:type="paragraph" w:customStyle="1" w:styleId="Default">
    <w:name w:val="Default"/>
    <w:rsid w:val="00B62E27"/>
    <w:pPr>
      <w:suppressAutoHyphens/>
      <w:autoSpaceDE w:val="0"/>
    </w:pPr>
    <w:rPr>
      <w:rFonts w:ascii="Calibri" w:eastAsia="Calibri" w:hAnsi="Calibri" w:cs="Calibri"/>
      <w:color w:val="00000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5"/>
    <w:rPr>
      <w:rFonts w:ascii="Tahoma" w:eastAsia="SimSu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4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Skirgajło - Jacewicz</dc:creator>
  <cp:keywords/>
  <dc:description/>
  <cp:lastModifiedBy>Platforma Biznesu</cp:lastModifiedBy>
  <cp:revision>10</cp:revision>
  <dcterms:created xsi:type="dcterms:W3CDTF">2025-08-03T13:03:00Z</dcterms:created>
  <dcterms:modified xsi:type="dcterms:W3CDTF">2026-01-26T13:39:00Z</dcterms:modified>
</cp:coreProperties>
</file>